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4D13C9" w:rsidRDefault="004A790F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7183E43" w14:textId="1B32DDE6" w:rsidR="0040355B" w:rsidRPr="008C381B" w:rsidRDefault="00B40A8D" w:rsidP="00FD3FCA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10D1D8DA" w14:textId="77777777" w:rsidR="004A790F" w:rsidRPr="004D13C9" w:rsidRDefault="004A790F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D78EB0D" w14:textId="4B976C06" w:rsidR="0040355B" w:rsidRPr="0044207C" w:rsidRDefault="0040355B" w:rsidP="00FD3FCA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D3FCA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FD3FCA">
        <w:rPr>
          <w:rFonts w:asciiTheme="minorHAnsi" w:hAnsiTheme="minorHAnsi" w:cstheme="minorHAnsi"/>
          <w:sz w:val="22"/>
          <w:szCs w:val="22"/>
        </w:rPr>
        <w:t>Wyższą Szkołę Kadr Menadżerskich</w:t>
      </w:r>
      <w:r w:rsidRPr="0044207C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44207C">
        <w:rPr>
          <w:rFonts w:asciiTheme="minorHAnsi" w:hAnsiTheme="minorHAnsi" w:cstheme="minorHAnsi"/>
          <w:sz w:val="22"/>
          <w:szCs w:val="22"/>
        </w:rPr>
        <w:t>ą</w:t>
      </w:r>
      <w:r w:rsidRPr="0044207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44207C">
        <w:rPr>
          <w:rFonts w:asciiTheme="minorHAnsi" w:hAnsiTheme="minorHAnsi" w:cstheme="minorHAnsi"/>
          <w:sz w:val="22"/>
          <w:szCs w:val="22"/>
        </w:rPr>
        <w:t>.</w:t>
      </w:r>
      <w:r w:rsidR="00523133" w:rsidRPr="0044207C">
        <w:rPr>
          <w:rFonts w:asciiTheme="minorHAnsi" w:hAnsiTheme="minorHAnsi" w:cstheme="minorHAnsi"/>
          <w:sz w:val="22"/>
          <w:szCs w:val="22"/>
        </w:rPr>
        <w:t xml:space="preserve"> </w:t>
      </w:r>
      <w:r w:rsidR="00B13741" w:rsidRPr="00B13741">
        <w:rPr>
          <w:rFonts w:asciiTheme="minorHAnsi" w:hAnsiTheme="minorHAnsi" w:cstheme="minorHAnsi"/>
          <w:sz w:val="22"/>
          <w:szCs w:val="22"/>
        </w:rPr>
        <w:t xml:space="preserve">Budowanie postaw przedsiębiorczych z profesjonalistami” nr projektu </w:t>
      </w:r>
      <w:r w:rsidR="00B13741" w:rsidRPr="00B13741">
        <w:rPr>
          <w:rFonts w:asciiTheme="minorHAnsi" w:hAnsiTheme="minorHAnsi" w:cstheme="minorHAnsi"/>
          <w:b/>
          <w:bCs/>
          <w:sz w:val="22"/>
          <w:szCs w:val="22"/>
        </w:rPr>
        <w:t>FEWP.10.01-IZ.00-0056/24</w:t>
      </w:r>
      <w:r w:rsidR="00B13741" w:rsidRPr="00B13741">
        <w:rPr>
          <w:rFonts w:asciiTheme="minorHAnsi" w:hAnsiTheme="minorHAnsi" w:cstheme="minorHAnsi"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50291453" w14:textId="6ECDB236" w:rsid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FD3FCA">
        <w:rPr>
          <w:rFonts w:ascii="Calibri" w:hAnsi="Calibri" w:cs="Calibri"/>
          <w:sz w:val="22"/>
          <w:szCs w:val="22"/>
        </w:rPr>
        <w:t xml:space="preserve">co najmniej 5 letnie doświadczenie w zakresie przedmiotu zamówienia tj.: świadczenia usług cateringowych- potwierdzone referencjami </w:t>
      </w:r>
      <w:r>
        <w:rPr>
          <w:rFonts w:ascii="Calibri" w:hAnsi="Calibri" w:cs="Calibri"/>
          <w:sz w:val="22"/>
          <w:szCs w:val="22"/>
        </w:rPr>
        <w:t>(załączam referencje)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5686"/>
        <w:gridCol w:w="3266"/>
      </w:tblGrid>
      <w:tr w:rsidR="00C44807" w14:paraId="05C6DDA6" w14:textId="77777777" w:rsidTr="004D6204">
        <w:tc>
          <w:tcPr>
            <w:tcW w:w="846" w:type="dxa"/>
          </w:tcPr>
          <w:p w14:paraId="6B8523B8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86" w:type="dxa"/>
          </w:tcPr>
          <w:p w14:paraId="6DB831B1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Okres realizacji usług (DD-MM-RRRR – DD-MM-RRRR)</w:t>
            </w:r>
          </w:p>
        </w:tc>
        <w:tc>
          <w:tcPr>
            <w:tcW w:w="3266" w:type="dxa"/>
          </w:tcPr>
          <w:p w14:paraId="4E574A36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</w:tr>
      <w:tr w:rsidR="00C44807" w14:paraId="7D4D6E66" w14:textId="77777777" w:rsidTr="004D6204">
        <w:tc>
          <w:tcPr>
            <w:tcW w:w="846" w:type="dxa"/>
          </w:tcPr>
          <w:p w14:paraId="3931EF97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86" w:type="dxa"/>
          </w:tcPr>
          <w:p w14:paraId="4BC135DE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6" w:type="dxa"/>
          </w:tcPr>
          <w:p w14:paraId="4E3C6076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4807" w14:paraId="4F14614B" w14:textId="77777777" w:rsidTr="004D6204">
        <w:tc>
          <w:tcPr>
            <w:tcW w:w="846" w:type="dxa"/>
          </w:tcPr>
          <w:p w14:paraId="1E912F99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686" w:type="dxa"/>
          </w:tcPr>
          <w:p w14:paraId="42DBD3D4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6" w:type="dxa"/>
          </w:tcPr>
          <w:p w14:paraId="065A3E4A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4807" w14:paraId="0FBD0F34" w14:textId="77777777" w:rsidTr="004D6204">
        <w:tc>
          <w:tcPr>
            <w:tcW w:w="846" w:type="dxa"/>
          </w:tcPr>
          <w:p w14:paraId="5BE54DDD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686" w:type="dxa"/>
          </w:tcPr>
          <w:p w14:paraId="06E90C67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6" w:type="dxa"/>
          </w:tcPr>
          <w:p w14:paraId="358D7B39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4807" w14:paraId="639DCC97" w14:textId="77777777" w:rsidTr="004D6204">
        <w:tc>
          <w:tcPr>
            <w:tcW w:w="846" w:type="dxa"/>
          </w:tcPr>
          <w:p w14:paraId="62FCFB08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686" w:type="dxa"/>
          </w:tcPr>
          <w:p w14:paraId="1E374424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6" w:type="dxa"/>
          </w:tcPr>
          <w:p w14:paraId="493DD193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4807" w14:paraId="17121F33" w14:textId="77777777" w:rsidTr="004D6204">
        <w:tc>
          <w:tcPr>
            <w:tcW w:w="846" w:type="dxa"/>
          </w:tcPr>
          <w:p w14:paraId="37BEB50B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686" w:type="dxa"/>
          </w:tcPr>
          <w:p w14:paraId="2A3427F6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6" w:type="dxa"/>
          </w:tcPr>
          <w:p w14:paraId="2DEDCE5A" w14:textId="77777777" w:rsidR="00C44807" w:rsidRDefault="00C44807" w:rsidP="004D6204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52585A6" w14:textId="77777777" w:rsidR="00C44807" w:rsidRDefault="00C44807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3FB41F00" w14:textId="77777777" w:rsid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FD3FCA">
        <w:rPr>
          <w:rFonts w:ascii="Calibri" w:hAnsi="Calibri" w:cs="Calibri"/>
          <w:sz w:val="22"/>
          <w:szCs w:val="22"/>
        </w:rPr>
        <w:t>- prowadz</w:t>
      </w:r>
      <w:r>
        <w:rPr>
          <w:rFonts w:ascii="Calibri" w:hAnsi="Calibri" w:cs="Calibri"/>
          <w:sz w:val="22"/>
          <w:szCs w:val="22"/>
        </w:rPr>
        <w:t>ę</w:t>
      </w:r>
      <w:r w:rsidRPr="00FD3FCA">
        <w:rPr>
          <w:rFonts w:ascii="Calibri" w:hAnsi="Calibri" w:cs="Calibri"/>
          <w:sz w:val="22"/>
          <w:szCs w:val="22"/>
        </w:rPr>
        <w:t xml:space="preserve"> działalność gospodarczą w zakresie przedmiotu zamówienia - KRS/CEIDG itp. </w:t>
      </w:r>
    </w:p>
    <w:p w14:paraId="5BE03323" w14:textId="18C62710" w:rsid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FD3FCA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z</w:t>
      </w:r>
      <w:r w:rsidRPr="00FD3FCA">
        <w:rPr>
          <w:rFonts w:ascii="Calibri" w:hAnsi="Calibri" w:cs="Calibri"/>
          <w:sz w:val="22"/>
          <w:szCs w:val="22"/>
        </w:rPr>
        <w:t xml:space="preserve">najomość Rozporządzenia Ministra Zdrowia: Orientacja w aktualnych przepisach dotyczących grup środków spożywczych dozwolonych do sprzedaży i podawania w placówkach oświatowych (Dz.U. 2016 poz. 1154) </w:t>
      </w:r>
    </w:p>
    <w:p w14:paraId="56E7C47F" w14:textId="6BE05913" w:rsid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FD3FCA">
        <w:rPr>
          <w:rFonts w:ascii="Calibri" w:hAnsi="Calibri" w:cs="Calibri"/>
          <w:sz w:val="22"/>
          <w:szCs w:val="22"/>
        </w:rPr>
        <w:t>Zasady HACCP: Doświadczenie we wdrażaniu i przestrzeganiu systemu Analizy Zagrożeń i Krytycznych Punktów Kontroli w kuchniach zbiorowego żywienia, co jest niezbędne do zapewnienia bezpieczeństwa żywności</w:t>
      </w:r>
    </w:p>
    <w:p w14:paraId="058166A3" w14:textId="229330F6" w:rsidR="00FD3FCA" w:rsidRP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FD3FCA">
        <w:rPr>
          <w:rFonts w:ascii="Calibri" w:hAnsi="Calibri" w:cs="Calibri"/>
          <w:sz w:val="22"/>
          <w:szCs w:val="22"/>
        </w:rPr>
        <w:t xml:space="preserve">Normy żywieniowe: Znajomość aktualnych norm żywienia dla populacji Polski, opracowanych m.in. przez Narodowy Instytut Zdrowia Publicznego PZH – Państwowy Instytut Badawczy (dawny Instytut Żywności i Żywienia) oraz Instytut Matki i Dziecka, z uwzględnieniem zapotrzebowania kalorycznego, proporcji białek, tłuszczów i węglowodanów. </w:t>
      </w:r>
    </w:p>
    <w:p w14:paraId="11899C8D" w14:textId="229F1C52" w:rsidR="0040355B" w:rsidRPr="004D13C9" w:rsidRDefault="0040355B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lastRenderedPageBreak/>
        <w:t>………………………………………………………</w:t>
      </w:r>
    </w:p>
    <w:p w14:paraId="3D96FF66" w14:textId="0888EBB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7D76D46" w14:textId="79975865" w:rsidR="004A790F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B156" w14:textId="77777777" w:rsidR="00613A32" w:rsidRDefault="00613A32">
      <w:r>
        <w:separator/>
      </w:r>
    </w:p>
  </w:endnote>
  <w:endnote w:type="continuationSeparator" w:id="0">
    <w:p w14:paraId="28069A48" w14:textId="77777777" w:rsidR="00613A32" w:rsidRDefault="0061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E0019" w14:textId="77777777" w:rsidR="00613A32" w:rsidRDefault="00613A32">
      <w:r>
        <w:separator/>
      </w:r>
    </w:p>
  </w:footnote>
  <w:footnote w:type="continuationSeparator" w:id="0">
    <w:p w14:paraId="6886C196" w14:textId="77777777" w:rsidR="00613A32" w:rsidRDefault="00613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03B3"/>
    <w:rsid w:val="001F6231"/>
    <w:rsid w:val="0020602B"/>
    <w:rsid w:val="002120C2"/>
    <w:rsid w:val="00212A39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207C"/>
    <w:rsid w:val="00445A74"/>
    <w:rsid w:val="00446547"/>
    <w:rsid w:val="00480B54"/>
    <w:rsid w:val="004858E2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B28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3A32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81B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3F74"/>
    <w:rsid w:val="009E4AEA"/>
    <w:rsid w:val="009F2CA5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3741"/>
    <w:rsid w:val="00B16A38"/>
    <w:rsid w:val="00B17216"/>
    <w:rsid w:val="00B3468F"/>
    <w:rsid w:val="00B40A8D"/>
    <w:rsid w:val="00B465E1"/>
    <w:rsid w:val="00B520B2"/>
    <w:rsid w:val="00B5325A"/>
    <w:rsid w:val="00B557B5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480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1A69"/>
    <w:rsid w:val="00CE4EF6"/>
    <w:rsid w:val="00CE642E"/>
    <w:rsid w:val="00CE7B05"/>
    <w:rsid w:val="00CF411D"/>
    <w:rsid w:val="00D00D29"/>
    <w:rsid w:val="00D02740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2745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A75AC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1177B"/>
    <w:rsid w:val="00F20815"/>
    <w:rsid w:val="00F20D76"/>
    <w:rsid w:val="00F35061"/>
    <w:rsid w:val="00F400CE"/>
    <w:rsid w:val="00F64DF3"/>
    <w:rsid w:val="00F72E22"/>
    <w:rsid w:val="00F82E5F"/>
    <w:rsid w:val="00F83D2E"/>
    <w:rsid w:val="00F85BAD"/>
    <w:rsid w:val="00F90D58"/>
    <w:rsid w:val="00FA14B5"/>
    <w:rsid w:val="00FB2C32"/>
    <w:rsid w:val="00FB7778"/>
    <w:rsid w:val="00FD0548"/>
    <w:rsid w:val="00FD3FCA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1753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Andżelika Kiełbowicz</cp:lastModifiedBy>
  <cp:revision>2</cp:revision>
  <cp:lastPrinted>2022-02-11T10:48:00Z</cp:lastPrinted>
  <dcterms:created xsi:type="dcterms:W3CDTF">2025-12-03T10:38:00Z</dcterms:created>
  <dcterms:modified xsi:type="dcterms:W3CDTF">2025-12-03T10:38:00Z</dcterms:modified>
</cp:coreProperties>
</file>